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5D39F67B" w:rsidR="00285FEE" w:rsidRDefault="00686518" w:rsidP="00E42E5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86518">
        <w:rPr>
          <w:rFonts w:ascii="Arial" w:hAnsi="Arial" w:cs="Arial"/>
          <w:b/>
          <w:bCs/>
          <w:sz w:val="22"/>
          <w:szCs w:val="22"/>
          <w:lang w:val="pl-PL" w:eastAsia="pl-PL"/>
        </w:rPr>
        <w:t>Przebudowa dróg powiatowych Nr 1 173R - ul. Kościuszki oraz Nr 1 174R - ul. Wałowa                                      w m. Radomyśl Wielki na łącznej długości 2,080 km</w:t>
      </w:r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AD6B4" w14:textId="77777777" w:rsidR="00197216" w:rsidRDefault="00197216" w:rsidP="00AC1A4B">
      <w:r>
        <w:separator/>
      </w:r>
    </w:p>
  </w:endnote>
  <w:endnote w:type="continuationSeparator" w:id="0">
    <w:p w14:paraId="58990347" w14:textId="77777777" w:rsidR="00197216" w:rsidRDefault="0019721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626E9" w14:textId="77777777" w:rsidR="00197216" w:rsidRDefault="00197216" w:rsidP="00AC1A4B">
      <w:r>
        <w:separator/>
      </w:r>
    </w:p>
  </w:footnote>
  <w:footnote w:type="continuationSeparator" w:id="0">
    <w:p w14:paraId="072B264E" w14:textId="77777777" w:rsidR="00197216" w:rsidRDefault="0019721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0FEAA40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E3176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686518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8</cp:revision>
  <cp:lastPrinted>2021-01-22T11:33:00Z</cp:lastPrinted>
  <dcterms:created xsi:type="dcterms:W3CDTF">2021-02-17T13:06:00Z</dcterms:created>
  <dcterms:modified xsi:type="dcterms:W3CDTF">2021-04-23T08:46:00Z</dcterms:modified>
</cp:coreProperties>
</file>